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BC1B6" w14:textId="1A217EED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 CENTR</w:t>
      </w:r>
      <w:r w:rsidR="00EF58B4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="00C92E4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PRADINĖS MOKYKLOS</w:t>
      </w:r>
    </w:p>
    <w:p w14:paraId="3C6E57BF" w14:textId="6E661B8B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07374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D317E4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22CD7395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F0737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D317E4">
        <w:rPr>
          <w:rFonts w:ascii="Times New Roman" w:hAnsi="Times New Roman" w:cs="Times New Roman"/>
          <w:sz w:val="24"/>
          <w:szCs w:val="24"/>
          <w:lang w:val="lt-LT"/>
        </w:rPr>
        <w:t>liepos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07374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B747C2">
        <w:rPr>
          <w:rFonts w:ascii="Times New Roman" w:hAnsi="Times New Roman" w:cs="Times New Roman"/>
          <w:sz w:val="24"/>
          <w:szCs w:val="24"/>
          <w:lang w:val="lt-LT"/>
        </w:rPr>
        <w:t>7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721B664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>Šiaulių centr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o pradinė mokykla</w:t>
      </w:r>
    </w:p>
    <w:p w14:paraId="1F4B8AE8" w14:textId="250B0B0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2EC96B06" w14:textId="0BB9ED41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A. Mickevičiaus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9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7C6D7A0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1995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birželio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09EF28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867340">
        <w:rPr>
          <w:rFonts w:ascii="Times New Roman" w:hAnsi="Times New Roman" w:cs="Times New Roman"/>
          <w:sz w:val="24"/>
          <w:szCs w:val="24"/>
          <w:lang w:val="lt-LT"/>
        </w:rPr>
        <w:t>pradinis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7EF2F865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F07374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D317E4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41016E9B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0737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D445C6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07374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80DB4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F3B98">
        <w:rPr>
          <w:rFonts w:ascii="Times New Roman" w:hAnsi="Times New Roman" w:cs="Times New Roman"/>
          <w:sz w:val="24"/>
          <w:szCs w:val="24"/>
          <w:lang w:val="lt-LT"/>
        </w:rPr>
        <w:t>Dalia Dambrauskienė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F0FA2" w14:textId="77777777" w:rsidR="00314F2E" w:rsidRDefault="00314F2E" w:rsidP="0087691B">
      <w:pPr>
        <w:spacing w:after="0" w:line="240" w:lineRule="auto"/>
      </w:pPr>
      <w:r>
        <w:separator/>
      </w:r>
    </w:p>
  </w:endnote>
  <w:endnote w:type="continuationSeparator" w:id="0">
    <w:p w14:paraId="1E335132" w14:textId="77777777" w:rsidR="00314F2E" w:rsidRDefault="00314F2E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88AB8" w14:textId="77777777" w:rsidR="00314F2E" w:rsidRDefault="00314F2E" w:rsidP="0087691B">
      <w:pPr>
        <w:spacing w:after="0" w:line="240" w:lineRule="auto"/>
      </w:pPr>
      <w:r>
        <w:separator/>
      </w:r>
    </w:p>
  </w:footnote>
  <w:footnote w:type="continuationSeparator" w:id="0">
    <w:p w14:paraId="1BC6E9C9" w14:textId="77777777" w:rsidR="00314F2E" w:rsidRDefault="00314F2E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0027"/>
    <w:rsid w:val="002A4805"/>
    <w:rsid w:val="002B18CE"/>
    <w:rsid w:val="002F3B98"/>
    <w:rsid w:val="00314F2E"/>
    <w:rsid w:val="003333C7"/>
    <w:rsid w:val="003F6656"/>
    <w:rsid w:val="00410F5C"/>
    <w:rsid w:val="004464B6"/>
    <w:rsid w:val="004814DE"/>
    <w:rsid w:val="00482DEC"/>
    <w:rsid w:val="00517325"/>
    <w:rsid w:val="005512A2"/>
    <w:rsid w:val="005932AA"/>
    <w:rsid w:val="00595BC5"/>
    <w:rsid w:val="005D1174"/>
    <w:rsid w:val="005D3DAF"/>
    <w:rsid w:val="005E181E"/>
    <w:rsid w:val="00603997"/>
    <w:rsid w:val="00634201"/>
    <w:rsid w:val="006817C9"/>
    <w:rsid w:val="006C6DB3"/>
    <w:rsid w:val="006F34B6"/>
    <w:rsid w:val="007A362D"/>
    <w:rsid w:val="00867340"/>
    <w:rsid w:val="0087691B"/>
    <w:rsid w:val="008A6510"/>
    <w:rsid w:val="00991D95"/>
    <w:rsid w:val="009C639B"/>
    <w:rsid w:val="00A05157"/>
    <w:rsid w:val="00A303B7"/>
    <w:rsid w:val="00A35E1C"/>
    <w:rsid w:val="00AA7F94"/>
    <w:rsid w:val="00B03E6A"/>
    <w:rsid w:val="00B04DC9"/>
    <w:rsid w:val="00B121E0"/>
    <w:rsid w:val="00B1604D"/>
    <w:rsid w:val="00B4395C"/>
    <w:rsid w:val="00B747C2"/>
    <w:rsid w:val="00BF5AC2"/>
    <w:rsid w:val="00C0703D"/>
    <w:rsid w:val="00C91F92"/>
    <w:rsid w:val="00C92E48"/>
    <w:rsid w:val="00D21395"/>
    <w:rsid w:val="00D22F5A"/>
    <w:rsid w:val="00D317E4"/>
    <w:rsid w:val="00D35E60"/>
    <w:rsid w:val="00D96AD0"/>
    <w:rsid w:val="00DA13C5"/>
    <w:rsid w:val="00DA4F84"/>
    <w:rsid w:val="00DF3397"/>
    <w:rsid w:val="00E25722"/>
    <w:rsid w:val="00E45CD7"/>
    <w:rsid w:val="00E64BBE"/>
    <w:rsid w:val="00E71456"/>
    <w:rsid w:val="00EE3B8D"/>
    <w:rsid w:val="00EF58B4"/>
    <w:rsid w:val="00F07374"/>
    <w:rsid w:val="00F67582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2024-07-17T03:18:00Z</dcterms:modified>
  <cp:revision>15</cp:revision>
</cp:coreProperties>
</file>